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6AFF" w:rsidRPr="00501D77" w:rsidRDefault="00501D77">
      <w:pPr>
        <w:ind w:right="27"/>
        <w:jc w:val="center"/>
        <w:rPr>
          <w:b/>
        </w:rPr>
      </w:pPr>
      <w:r w:rsidRPr="00501D77">
        <w:rPr>
          <w:b/>
          <w:sz w:val="22"/>
          <w:szCs w:val="22"/>
        </w:rPr>
        <w:t>ООО "Туймазинские тепловые сети"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220044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ge">
                  <wp:posOffset>9772650</wp:posOffset>
                </wp:positionV>
                <wp:extent cx="99060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300" w:rsidRDefault="00501D77">
                            <w:r>
                              <w:rPr>
                                <w:b/>
                              </w:rPr>
                              <w:t>г. Туймазы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5pt;margin-top:769.5pt;width:78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" stroked="f">
                <v:textbox inset="0,0,0,0">
                  <w:txbxContent>
                    <w:p w:rsidR="007C2300" w:rsidRDefault="00501D77">
                      <w:r>
                        <w:rPr>
                          <w:b/>
                        </w:rPr>
                        <w:t>г. Туймазы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501D77" w:rsidP="007059DD">
      <w:pPr>
        <w:pageBreakBefore/>
        <w:ind w:firstLine="708"/>
        <w:jc w:val="both"/>
        <w:rPr>
          <w:b/>
          <w:sz w:val="22"/>
          <w:szCs w:val="22"/>
        </w:rPr>
      </w:pPr>
      <w:r w:rsidRPr="00501D77">
        <w:rPr>
          <w:b/>
          <w:sz w:val="22"/>
          <w:szCs w:val="22"/>
        </w:rPr>
        <w:lastRenderedPageBreak/>
        <w:t>ООО "Туймазинские тепловые сети"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7059DD">
        <w:rPr>
          <w:sz w:val="22"/>
          <w:szCs w:val="22"/>
        </w:rPr>
        <w:t>директора</w:t>
      </w:r>
      <w:r w:rsidR="00F37EC5">
        <w:rPr>
          <w:sz w:val="22"/>
          <w:szCs w:val="22"/>
        </w:rPr>
        <w:t xml:space="preserve"> </w:t>
      </w:r>
      <w:proofErr w:type="spellStart"/>
      <w:r w:rsidRPr="00501D77">
        <w:rPr>
          <w:sz w:val="22"/>
          <w:szCs w:val="22"/>
        </w:rPr>
        <w:t>Валиахметов</w:t>
      </w:r>
      <w:r>
        <w:rPr>
          <w:sz w:val="22"/>
          <w:szCs w:val="22"/>
        </w:rPr>
        <w:t>а</w:t>
      </w:r>
      <w:proofErr w:type="spellEnd"/>
      <w:r w:rsidRPr="00501D77">
        <w:rPr>
          <w:sz w:val="22"/>
          <w:szCs w:val="22"/>
        </w:rPr>
        <w:t xml:space="preserve"> Альбер</w:t>
      </w:r>
      <w:r>
        <w:rPr>
          <w:sz w:val="22"/>
          <w:szCs w:val="22"/>
        </w:rPr>
        <w:t>та</w:t>
      </w:r>
      <w:r w:rsidRPr="00501D77">
        <w:rPr>
          <w:sz w:val="22"/>
          <w:szCs w:val="22"/>
        </w:rPr>
        <w:t xml:space="preserve"> </w:t>
      </w:r>
      <w:proofErr w:type="spellStart"/>
      <w:r w:rsidRPr="00501D77">
        <w:rPr>
          <w:sz w:val="22"/>
          <w:szCs w:val="22"/>
        </w:rPr>
        <w:t>Асгатович</w:t>
      </w:r>
      <w:r>
        <w:rPr>
          <w:sz w:val="22"/>
          <w:szCs w:val="22"/>
        </w:rPr>
        <w:t>а</w:t>
      </w:r>
      <w:proofErr w:type="spellEnd"/>
      <w:r w:rsidR="001E6AFF">
        <w:rPr>
          <w:sz w:val="22"/>
          <w:szCs w:val="22"/>
        </w:rPr>
        <w:t xml:space="preserve">, действующего на основании </w:t>
      </w:r>
      <w:r w:rsidR="007059DD"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г.</w:t>
      </w:r>
      <w:r w:rsidR="00041FAD" w:rsidRPr="00041FAD">
        <w:rPr>
          <w:b/>
          <w:bCs/>
          <w:sz w:val="22"/>
          <w:szCs w:val="22"/>
        </w:rPr>
        <w:t xml:space="preserve"> Туйм</w:t>
      </w:r>
      <w:r w:rsidR="00041FAD">
        <w:rPr>
          <w:b/>
          <w:bCs/>
          <w:sz w:val="22"/>
          <w:szCs w:val="22"/>
        </w:rPr>
        <w:t>азы</w:t>
      </w:r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BB055A" w:rsidRDefault="001E6AFF" w:rsidP="00BB055A">
      <w:pPr>
        <w:ind w:right="30"/>
        <w:rPr>
          <w:kern w:val="0"/>
          <w:sz w:val="22"/>
          <w:szCs w:val="22"/>
        </w:rPr>
      </w:pPr>
      <w:r>
        <w:rPr>
          <w:sz w:val="22"/>
          <w:szCs w:val="22"/>
        </w:rPr>
        <w:lastRenderedPageBreak/>
        <w:t xml:space="preserve">ИНН 0274018377, </w:t>
      </w:r>
      <w:r w:rsidR="00BB055A" w:rsidRPr="00BB055A">
        <w:rPr>
          <w:kern w:val="0"/>
          <w:sz w:val="22"/>
          <w:szCs w:val="22"/>
        </w:rPr>
        <w:t>КПП 997750001</w:t>
      </w:r>
      <w:r w:rsidR="00BB055A">
        <w:rPr>
          <w:kern w:val="0"/>
          <w:sz w:val="22"/>
          <w:szCs w:val="22"/>
        </w:rPr>
        <w:t xml:space="preserve"> </w:t>
      </w:r>
    </w:p>
    <w:p w:rsidR="00BB055A" w:rsidRPr="00BB055A" w:rsidRDefault="00BB055A" w:rsidP="00BB055A">
      <w:pPr>
        <w:ind w:right="30"/>
        <w:rPr>
          <w:kern w:val="0"/>
          <w:sz w:val="22"/>
          <w:szCs w:val="22"/>
        </w:rPr>
      </w:pPr>
      <w:r w:rsidRPr="00BB055A">
        <w:rPr>
          <w:kern w:val="0"/>
          <w:sz w:val="22"/>
          <w:szCs w:val="22"/>
        </w:rPr>
        <w:t xml:space="preserve">р/счет </w:t>
      </w:r>
      <w:r w:rsidRPr="00BB055A">
        <w:rPr>
          <w:kern w:val="0"/>
          <w:sz w:val="22"/>
          <w:szCs w:val="22"/>
          <w:lang w:eastAsia="ru-RU"/>
        </w:rPr>
        <w:t>40702810129300000171</w:t>
      </w:r>
      <w:r>
        <w:rPr>
          <w:kern w:val="0"/>
          <w:sz w:val="22"/>
          <w:szCs w:val="22"/>
          <w:lang w:eastAsia="ru-RU"/>
        </w:rPr>
        <w:t xml:space="preserve"> </w:t>
      </w:r>
      <w:r w:rsidRPr="00BB055A">
        <w:rPr>
          <w:kern w:val="0"/>
          <w:sz w:val="22"/>
          <w:szCs w:val="22"/>
        </w:rPr>
        <w:t>в филиале «</w:t>
      </w:r>
      <w:proofErr w:type="gramStart"/>
      <w:r w:rsidRPr="00BB055A">
        <w:rPr>
          <w:kern w:val="0"/>
          <w:sz w:val="22"/>
          <w:szCs w:val="22"/>
        </w:rPr>
        <w:t xml:space="preserve">НИЖЕГОРОДСКИЙ» </w:t>
      </w:r>
      <w:r>
        <w:rPr>
          <w:kern w:val="0"/>
          <w:sz w:val="22"/>
          <w:szCs w:val="22"/>
        </w:rPr>
        <w:t xml:space="preserve"> </w:t>
      </w:r>
      <w:r w:rsidRPr="00BB055A">
        <w:rPr>
          <w:kern w:val="0"/>
          <w:sz w:val="22"/>
          <w:szCs w:val="22"/>
        </w:rPr>
        <w:t>ОАО</w:t>
      </w:r>
      <w:proofErr w:type="gramEnd"/>
      <w:r w:rsidRPr="00BB055A">
        <w:rPr>
          <w:kern w:val="0"/>
          <w:sz w:val="22"/>
          <w:szCs w:val="22"/>
        </w:rPr>
        <w:t xml:space="preserve"> «Альфа-Банк», г. Нижний Новгород</w:t>
      </w:r>
    </w:p>
    <w:p w:rsidR="00BB055A" w:rsidRPr="00BB055A" w:rsidRDefault="00BB055A" w:rsidP="00BB055A">
      <w:pPr>
        <w:ind w:right="30"/>
        <w:rPr>
          <w:color w:val="000000"/>
          <w:kern w:val="0"/>
          <w:sz w:val="22"/>
          <w:szCs w:val="22"/>
          <w:lang w:eastAsia="ru-RU"/>
        </w:rPr>
      </w:pPr>
      <w:r w:rsidRPr="00BB055A">
        <w:rPr>
          <w:kern w:val="0"/>
          <w:sz w:val="22"/>
          <w:szCs w:val="22"/>
        </w:rPr>
        <w:t>БИК 042202824</w:t>
      </w:r>
      <w:r>
        <w:rPr>
          <w:kern w:val="0"/>
          <w:sz w:val="22"/>
          <w:szCs w:val="22"/>
        </w:rPr>
        <w:t xml:space="preserve"> </w:t>
      </w:r>
      <w:r w:rsidRPr="00BB055A">
        <w:rPr>
          <w:kern w:val="0"/>
          <w:sz w:val="22"/>
          <w:szCs w:val="22"/>
        </w:rPr>
        <w:t>к/счет 30101810200000000824 в ГРКЦ ГУ Банка России по Нижегородской области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</w:t>
            </w:r>
            <w:r w:rsidR="001148AD">
              <w:rPr>
                <w:rStyle w:val="a4"/>
                <w:color w:val="auto"/>
                <w:sz w:val="22"/>
                <w:szCs w:val="22"/>
                <w:u w:val="none"/>
              </w:rPr>
              <w:t>е</w:t>
            </w:r>
            <w:bookmarkStart w:id="0" w:name="_GoBack"/>
            <w:bookmarkEnd w:id="0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4548B9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4548B9">
        <w:rPr>
          <w:b/>
          <w:bCs/>
          <w:sz w:val="22"/>
          <w:szCs w:val="22"/>
          <w:lang w:val="en-US"/>
        </w:rPr>
        <w:t>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Pr="004548B9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297434">
        <w:rPr>
          <w:sz w:val="22"/>
          <w:szCs w:val="22"/>
        </w:rPr>
        <w:t>г. Туймазы</w:t>
      </w:r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4548B9">
        <w:rPr>
          <w:b/>
          <w:bCs/>
          <w:sz w:val="22"/>
          <w:szCs w:val="22"/>
        </w:rPr>
        <w:t>__________________________________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14E" w:rsidRDefault="0061014E">
      <w:r>
        <w:separator/>
      </w:r>
    </w:p>
  </w:endnote>
  <w:endnote w:type="continuationSeparator" w:id="0">
    <w:p w:rsidR="0061014E" w:rsidRDefault="0061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14E" w:rsidRDefault="0061014E">
      <w:r>
        <w:separator/>
      </w:r>
    </w:p>
  </w:footnote>
  <w:footnote w:type="continuationSeparator" w:id="0">
    <w:p w:rsidR="0061014E" w:rsidRDefault="00610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041FAD"/>
    <w:rsid w:val="001148AD"/>
    <w:rsid w:val="001E69B8"/>
    <w:rsid w:val="001E6AFF"/>
    <w:rsid w:val="00220044"/>
    <w:rsid w:val="00240B53"/>
    <w:rsid w:val="00254E07"/>
    <w:rsid w:val="00297434"/>
    <w:rsid w:val="003A0AD3"/>
    <w:rsid w:val="003E708F"/>
    <w:rsid w:val="004548B9"/>
    <w:rsid w:val="004B5217"/>
    <w:rsid w:val="00501D77"/>
    <w:rsid w:val="005510CA"/>
    <w:rsid w:val="0061014E"/>
    <w:rsid w:val="0066692A"/>
    <w:rsid w:val="007059DD"/>
    <w:rsid w:val="007C2300"/>
    <w:rsid w:val="0081215E"/>
    <w:rsid w:val="00825453"/>
    <w:rsid w:val="009D7F94"/>
    <w:rsid w:val="00A3590A"/>
    <w:rsid w:val="00AA5AA1"/>
    <w:rsid w:val="00BB055A"/>
    <w:rsid w:val="00BD7E87"/>
    <w:rsid w:val="00C22405"/>
    <w:rsid w:val="00C45D06"/>
    <w:rsid w:val="00E254BF"/>
    <w:rsid w:val="00F37EC5"/>
    <w:rsid w:val="00F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9BD164-F27F-40C7-B5EC-135539D3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4911</Words>
  <Characters>27995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Логинова Ольга Сергеевна</cp:lastModifiedBy>
  <cp:revision>8</cp:revision>
  <cp:lastPrinted>2012-09-13T06:25:00Z</cp:lastPrinted>
  <dcterms:created xsi:type="dcterms:W3CDTF">2014-11-20T11:30:00Z</dcterms:created>
  <dcterms:modified xsi:type="dcterms:W3CDTF">2014-12-03T10:00:00Z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